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小标宋简体" w:hAnsi="黑体" w:eastAsia="方正小标宋简体"/>
          <w:color w:val="auto"/>
          <w:sz w:val="34"/>
          <w:szCs w:val="3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黑体" w:eastAsia="方正小标宋简体"/>
          <w:color w:val="auto"/>
          <w:sz w:val="44"/>
          <w:szCs w:val="44"/>
          <w:u w:val="none"/>
          <w:lang w:val="en-US" w:eastAsia="zh-CN"/>
        </w:rPr>
      </w:pPr>
      <w:r>
        <w:rPr>
          <w:rFonts w:hint="eastAsia" w:ascii="方正小标宋简体" w:hAnsi="黑体" w:eastAsia="方正小标宋简体"/>
          <w:color w:val="auto"/>
          <w:sz w:val="44"/>
          <w:szCs w:val="44"/>
          <w:u w:val="none"/>
          <w:lang w:val="en-US" w:eastAsia="zh-CN"/>
        </w:rPr>
        <w:t>福建省教育科学规划常规课题研究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黑体" w:eastAsia="方正小标宋简体"/>
          <w:color w:val="auto"/>
          <w:sz w:val="44"/>
          <w:szCs w:val="44"/>
          <w:u w:val="none"/>
          <w:lang w:eastAsia="zh-CN"/>
        </w:rPr>
      </w:pPr>
      <w:r>
        <w:rPr>
          <w:rFonts w:hint="eastAsia" w:ascii="方正小标宋简体" w:hAnsi="黑体" w:eastAsia="方正小标宋简体"/>
          <w:color w:val="auto"/>
          <w:sz w:val="44"/>
          <w:szCs w:val="44"/>
          <w:u w:val="none"/>
          <w:lang w:val="en-US" w:eastAsia="zh-CN"/>
        </w:rPr>
        <w:t>方向性条目（2024年）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方正小标宋简体" w:hAnsi="黑体" w:eastAsia="方正小标宋简体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一、基础教育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托幼一体化研究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学龄人口变动与幼儿园高质量发展研究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学龄人口变动与幼儿园布局规划调整及资源配置研究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农村幼儿园自然教育活动实践研究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幼儿园高质量户外游戏的实践研究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幼小衔接研究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学前教育优质普惠发展动态机制研究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学前教育师幼互动质量研究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集团化办园共建共享机制研究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幼儿园质量评估标准及评估方式研究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幼儿园课程资源创造性开发与利用研究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家、园、社区协同教育资源的开发研究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城乡融合与基础教育“扩优提质”策略研究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区域义务教育优质均衡发展研究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新时代中小学校管理体制机制研究（中小学一贯制办学、集团化办学、小班化等）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基础教育办学质量评价研究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区域和学校党建工作研究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教育数字化与教育教学改革发展路径研究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“双减”背景下教育治理研究（作业优化、课后服务体系、家校社关系等）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“双减”政策落实的过程监测和成效评价研究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拔尖创新人才早期培养机制研究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数字化时代中小学科学教育新特征研究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科学教育学校推进机制研究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科学教育实验区（学校）建设研究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乡村中小学校挖掘自然资源开展科学教育实践研究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中小学生科学素养评价研究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青少年阅读素养提升路径研究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习近平新时代中国特色社会主义思想进课程教材研究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新时代陶行知教育思想的实践研究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新课程实施研究（如核心素养、学习任务群、跨学科学习、学科实践、新评价理念等）（学科自选）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中小学体美劳课程建设研究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思政一体化背景下学校德育课程立体化建设研究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中小学五育融合实践研究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学校国防教育课程研究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中小学生态文明教育研究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中小学教材建设、管理、监测研究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数智驱动的学生成长性评价体系研究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课堂评价工具研制及区域循证研究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中小学（幼儿园）评价标准及方式研究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新时代高质量教师队伍建设研究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新时代教研体系建设研究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中小学教师非教育教学负担治理研究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县级教师发展中心建设研究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普通高中育人方式变革研究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高质量特色高中、综合高中建设研究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普通高中教育教学数字化转型研究（学科自选）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普通高中学业水平考试研究（学科自选）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高中与大学的贯通式培养研究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普通高中学生发展指导研究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学生心理问题早期识别与干预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特殊教育优质融合发展研究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专门教育研究（专门学校课程设置等）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二、职业教育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行业产教融合共同体建设调查研究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服务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“一带一路”倡议，推广“中文+职业技术”发</w:t>
      </w: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展研究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两岸职业教育融合发展研究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color w:val="auto"/>
          <w:sz w:val="32"/>
          <w:szCs w:val="32"/>
          <w:lang w:val="en-US" w:eastAsia="zh-CN"/>
        </w:rPr>
        <w:t>增强职业教育适应性研究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教育强国建设背景下职业教育高质量发展研究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职普融通、产教融合、科教融汇发展研究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市域产教联合体建设调查研究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统筹职业教育、高等教育、继续教育协同创新研究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职业教育治理体系和治理能力现代化研究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职业教育国际合作与比较研究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职业教育服务乡村振兴促进共同富裕研究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本科层次职业教育发展研究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职业资格证书制度改革研究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新时代职业教育质量保障与评价体系改革研究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省域现代职业教育体系建设新模式研究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数字化赋能职业教育发展研究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新形势下职业教育新形态教材研究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三、高等教育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highlight w:val="none"/>
          <w:lang w:val="en-US" w:eastAsia="zh-CN"/>
        </w:rPr>
        <w:t>高等教育战略资源配置与治理机制研究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新时代高校教学与科研互促机制研究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高校学科专业结构调整、高校空间布局优化与产业协调发展研究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新质生产力发展与拔尖创新和急需紧缺人才培养研究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专业学位研究生教育高质量发展研究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地方行业特色高校高质量发展研究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高校一流学科建设与发展研究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人工智能时代的个性化人才培养研究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高等教育分类发展体系建设与评估机制创新研究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高等教育质量监控信息化智能体系研究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基于“一流课程”建设的课程质量评估研究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多学科交叉课程体系建设研究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高校教师队伍高质量发展研究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高等教育教学数字化改革现状与对策研究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本科高校“四新”建设现状、问题与策略研究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高校“一流学科”“一流专业”“一流课程”建设情况研究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高校促进大学生高质量充分就业工作调查研究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新质生产力背景下的高等教育学科设置改革研究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四、其他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中小学校幼儿园责任督学挂牌督导工作与教育督导责任区建设研究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教育督导结果问责机制建设与成效提升研究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省市县（区）三级督导机构协同督导模式建构研究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教育督导数字技术化平台建设路径实践研究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数字化赋能义务教育优质均衡发展督导评估机制研究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学校自我督导体制机制建构研究</w:t>
      </w:r>
    </w:p>
    <w:p>
      <w:pPr>
        <w:pStyle w:val="57"/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color w:val="auto"/>
          <w:sz w:val="32"/>
          <w:szCs w:val="32"/>
          <w:highlight w:val="none"/>
          <w:lang w:val="en-US" w:eastAsia="zh-CN"/>
        </w:rPr>
        <w:t>高水平督学队伍建设研究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footerReference r:id="rId3" w:type="default"/>
      <w:pgSz w:w="11906" w:h="16838"/>
      <w:pgMar w:top="1440" w:right="1746" w:bottom="1440" w:left="1746" w:header="850" w:footer="992" w:gutter="0"/>
      <w:pgNumType w:fmt="numberInDash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A38B6A9-63BD-409E-8162-4513208F83A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F9394FDF-1EC1-467D-BCE1-506D4E59269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FD9B634-808C-4053-81E1-F09CE6B8E4B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-122555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val="en-US"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9.6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i+qXjWAAAACAEAAA8AAAAAAAAAAQAgAAAAIgAAAGRycy9kb3ducmV2LnhtbFBL&#10;AQIUABQAAAAIAIdO4kAkgka0MQIAAGEEAAAOAAAAAAAAAAEAIAAAACU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val="en-US"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00000002"/>
    <w:multiLevelType w:val="singleLevel"/>
    <w:tmpl w:val="00000002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00000003"/>
    <w:multiLevelType w:val="singleLevel"/>
    <w:tmpl w:val="00000003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kNDI5MGRmYzJiNDM5YjRlYWIwOTQxZDM3NGE4MWMifQ=="/>
  </w:docVars>
  <w:rsids>
    <w:rsidRoot w:val="00172A27"/>
    <w:rsid w:val="001178A1"/>
    <w:rsid w:val="002C113B"/>
    <w:rsid w:val="00382785"/>
    <w:rsid w:val="00823A00"/>
    <w:rsid w:val="008511F0"/>
    <w:rsid w:val="008D058F"/>
    <w:rsid w:val="009A5E08"/>
    <w:rsid w:val="00A46FA7"/>
    <w:rsid w:val="00B531F6"/>
    <w:rsid w:val="00DA4C4D"/>
    <w:rsid w:val="00E21CB4"/>
    <w:rsid w:val="00E62F9C"/>
    <w:rsid w:val="01061D51"/>
    <w:rsid w:val="011B01DA"/>
    <w:rsid w:val="024C4EFA"/>
    <w:rsid w:val="02845918"/>
    <w:rsid w:val="02881E0B"/>
    <w:rsid w:val="03483543"/>
    <w:rsid w:val="037420BA"/>
    <w:rsid w:val="037A3658"/>
    <w:rsid w:val="03C31B73"/>
    <w:rsid w:val="03C32E79"/>
    <w:rsid w:val="03F31D8D"/>
    <w:rsid w:val="04237050"/>
    <w:rsid w:val="04DC340D"/>
    <w:rsid w:val="05151AF1"/>
    <w:rsid w:val="057E12A3"/>
    <w:rsid w:val="058508F8"/>
    <w:rsid w:val="05962B59"/>
    <w:rsid w:val="05A708B6"/>
    <w:rsid w:val="05B31BD4"/>
    <w:rsid w:val="05EE7D2D"/>
    <w:rsid w:val="06766E75"/>
    <w:rsid w:val="06C279A5"/>
    <w:rsid w:val="06CD704C"/>
    <w:rsid w:val="06E5351A"/>
    <w:rsid w:val="06EE03CF"/>
    <w:rsid w:val="074327A4"/>
    <w:rsid w:val="0783154C"/>
    <w:rsid w:val="07A86AAB"/>
    <w:rsid w:val="07B94C6D"/>
    <w:rsid w:val="07DD06DB"/>
    <w:rsid w:val="08803584"/>
    <w:rsid w:val="08B935FD"/>
    <w:rsid w:val="08BF0993"/>
    <w:rsid w:val="094F478A"/>
    <w:rsid w:val="096B1540"/>
    <w:rsid w:val="09914361"/>
    <w:rsid w:val="0A526C4B"/>
    <w:rsid w:val="0A8F25D4"/>
    <w:rsid w:val="0AF24006"/>
    <w:rsid w:val="0B1754A8"/>
    <w:rsid w:val="0BAC5E80"/>
    <w:rsid w:val="0C5A0238"/>
    <w:rsid w:val="0C694A46"/>
    <w:rsid w:val="0CE0047F"/>
    <w:rsid w:val="0DBC2007"/>
    <w:rsid w:val="0E3D3856"/>
    <w:rsid w:val="0ECB2314"/>
    <w:rsid w:val="0F0B649C"/>
    <w:rsid w:val="0F4C7934"/>
    <w:rsid w:val="0F756869"/>
    <w:rsid w:val="1034206C"/>
    <w:rsid w:val="10CA0937"/>
    <w:rsid w:val="11BB3757"/>
    <w:rsid w:val="122D127F"/>
    <w:rsid w:val="12484BC8"/>
    <w:rsid w:val="125A0F26"/>
    <w:rsid w:val="125A2FA6"/>
    <w:rsid w:val="12774A86"/>
    <w:rsid w:val="12860160"/>
    <w:rsid w:val="12C57841"/>
    <w:rsid w:val="12D36CA7"/>
    <w:rsid w:val="130F2D87"/>
    <w:rsid w:val="130F3E82"/>
    <w:rsid w:val="13433B2C"/>
    <w:rsid w:val="13882C12"/>
    <w:rsid w:val="139C06C5"/>
    <w:rsid w:val="139E12AF"/>
    <w:rsid w:val="13EB044B"/>
    <w:rsid w:val="140F35E6"/>
    <w:rsid w:val="144457E9"/>
    <w:rsid w:val="14772E1D"/>
    <w:rsid w:val="15487A1C"/>
    <w:rsid w:val="15947561"/>
    <w:rsid w:val="16351E52"/>
    <w:rsid w:val="167B5DE1"/>
    <w:rsid w:val="16B31BD6"/>
    <w:rsid w:val="16FF4C54"/>
    <w:rsid w:val="171D6872"/>
    <w:rsid w:val="17842630"/>
    <w:rsid w:val="1791231B"/>
    <w:rsid w:val="17CD711B"/>
    <w:rsid w:val="17F37F7D"/>
    <w:rsid w:val="18922C1E"/>
    <w:rsid w:val="18DC1B1B"/>
    <w:rsid w:val="19720764"/>
    <w:rsid w:val="1B031B29"/>
    <w:rsid w:val="1B0B0987"/>
    <w:rsid w:val="1BBC2EB5"/>
    <w:rsid w:val="1BEA0FE8"/>
    <w:rsid w:val="1C183F00"/>
    <w:rsid w:val="1C2E1011"/>
    <w:rsid w:val="1C3C3AF3"/>
    <w:rsid w:val="1C3D463A"/>
    <w:rsid w:val="1CA91816"/>
    <w:rsid w:val="1CAC2A22"/>
    <w:rsid w:val="1CE327C4"/>
    <w:rsid w:val="1CF72E46"/>
    <w:rsid w:val="1D361734"/>
    <w:rsid w:val="1D4622ED"/>
    <w:rsid w:val="1D790876"/>
    <w:rsid w:val="1E2E4847"/>
    <w:rsid w:val="1E4B4542"/>
    <w:rsid w:val="1EB21EA3"/>
    <w:rsid w:val="1F900AB3"/>
    <w:rsid w:val="1FA90153"/>
    <w:rsid w:val="1FF25EA6"/>
    <w:rsid w:val="200131E3"/>
    <w:rsid w:val="202413A9"/>
    <w:rsid w:val="209D6DD2"/>
    <w:rsid w:val="216D7A49"/>
    <w:rsid w:val="227306C8"/>
    <w:rsid w:val="22885A35"/>
    <w:rsid w:val="22974068"/>
    <w:rsid w:val="22B07458"/>
    <w:rsid w:val="233D5EA2"/>
    <w:rsid w:val="23467810"/>
    <w:rsid w:val="237B1742"/>
    <w:rsid w:val="23B22B33"/>
    <w:rsid w:val="24FC4ED2"/>
    <w:rsid w:val="25163E64"/>
    <w:rsid w:val="25BC7768"/>
    <w:rsid w:val="26227D6E"/>
    <w:rsid w:val="26390536"/>
    <w:rsid w:val="266558EF"/>
    <w:rsid w:val="2669553F"/>
    <w:rsid w:val="26F31699"/>
    <w:rsid w:val="277F0AC3"/>
    <w:rsid w:val="285617F6"/>
    <w:rsid w:val="28833166"/>
    <w:rsid w:val="28A95D87"/>
    <w:rsid w:val="295A7691"/>
    <w:rsid w:val="29756C39"/>
    <w:rsid w:val="298D6D11"/>
    <w:rsid w:val="29A9553A"/>
    <w:rsid w:val="29B90C69"/>
    <w:rsid w:val="29CD3EBA"/>
    <w:rsid w:val="29E06A1C"/>
    <w:rsid w:val="2ADB7F2F"/>
    <w:rsid w:val="2BA1796F"/>
    <w:rsid w:val="2BB44B67"/>
    <w:rsid w:val="2C0B4CFB"/>
    <w:rsid w:val="2C437476"/>
    <w:rsid w:val="2C48140F"/>
    <w:rsid w:val="2C834431"/>
    <w:rsid w:val="2D40490F"/>
    <w:rsid w:val="2D410C84"/>
    <w:rsid w:val="2D4F430D"/>
    <w:rsid w:val="2D5423A5"/>
    <w:rsid w:val="2D566474"/>
    <w:rsid w:val="2DA90D03"/>
    <w:rsid w:val="2E256DFB"/>
    <w:rsid w:val="2E4A35C8"/>
    <w:rsid w:val="2E9A6665"/>
    <w:rsid w:val="2EDE389A"/>
    <w:rsid w:val="2F36441C"/>
    <w:rsid w:val="2F9E23BE"/>
    <w:rsid w:val="2FC5794B"/>
    <w:rsid w:val="30B9255C"/>
    <w:rsid w:val="30E427A5"/>
    <w:rsid w:val="31514758"/>
    <w:rsid w:val="318C24F8"/>
    <w:rsid w:val="33576A94"/>
    <w:rsid w:val="33B437D6"/>
    <w:rsid w:val="33FB0DD3"/>
    <w:rsid w:val="346D0DD2"/>
    <w:rsid w:val="34C07FB1"/>
    <w:rsid w:val="34DF500B"/>
    <w:rsid w:val="356263B6"/>
    <w:rsid w:val="36027A80"/>
    <w:rsid w:val="36963C48"/>
    <w:rsid w:val="36B87FCE"/>
    <w:rsid w:val="36FA437E"/>
    <w:rsid w:val="37424B98"/>
    <w:rsid w:val="375304EA"/>
    <w:rsid w:val="37653CFF"/>
    <w:rsid w:val="37FC0DE1"/>
    <w:rsid w:val="38A24A1F"/>
    <w:rsid w:val="38BF66ED"/>
    <w:rsid w:val="38F1501A"/>
    <w:rsid w:val="39526CA5"/>
    <w:rsid w:val="39F16ABE"/>
    <w:rsid w:val="3A6A1F73"/>
    <w:rsid w:val="3A7B38FF"/>
    <w:rsid w:val="3ABC7DE9"/>
    <w:rsid w:val="3B6645E6"/>
    <w:rsid w:val="3BC31B0B"/>
    <w:rsid w:val="3BFA7871"/>
    <w:rsid w:val="3C0B10E0"/>
    <w:rsid w:val="3C1F4249"/>
    <w:rsid w:val="3C3D1240"/>
    <w:rsid w:val="3CB53F4D"/>
    <w:rsid w:val="3CBA010B"/>
    <w:rsid w:val="3D2062BD"/>
    <w:rsid w:val="3DC006E7"/>
    <w:rsid w:val="3E030CB9"/>
    <w:rsid w:val="3E077380"/>
    <w:rsid w:val="3E16342E"/>
    <w:rsid w:val="3E402E49"/>
    <w:rsid w:val="3F2C1329"/>
    <w:rsid w:val="3FB01EAB"/>
    <w:rsid w:val="3FC317AE"/>
    <w:rsid w:val="3FE54F0A"/>
    <w:rsid w:val="406A32E5"/>
    <w:rsid w:val="40AA2062"/>
    <w:rsid w:val="40AF0FDE"/>
    <w:rsid w:val="41870F04"/>
    <w:rsid w:val="41D57EC1"/>
    <w:rsid w:val="41DA7286"/>
    <w:rsid w:val="41EC0535"/>
    <w:rsid w:val="420C403E"/>
    <w:rsid w:val="434A02D1"/>
    <w:rsid w:val="435A310E"/>
    <w:rsid w:val="436C7BE5"/>
    <w:rsid w:val="43F713C6"/>
    <w:rsid w:val="44405CBE"/>
    <w:rsid w:val="446A7C4A"/>
    <w:rsid w:val="44DD614C"/>
    <w:rsid w:val="44EB5AF2"/>
    <w:rsid w:val="45246D27"/>
    <w:rsid w:val="45A526ED"/>
    <w:rsid w:val="461C1987"/>
    <w:rsid w:val="472052AE"/>
    <w:rsid w:val="472D42FC"/>
    <w:rsid w:val="4757728D"/>
    <w:rsid w:val="477B13FA"/>
    <w:rsid w:val="47811B8A"/>
    <w:rsid w:val="47CD7EA1"/>
    <w:rsid w:val="4803119A"/>
    <w:rsid w:val="484418FD"/>
    <w:rsid w:val="48475BEF"/>
    <w:rsid w:val="486A774F"/>
    <w:rsid w:val="486D0249"/>
    <w:rsid w:val="49B7239D"/>
    <w:rsid w:val="4A317497"/>
    <w:rsid w:val="4A496A4F"/>
    <w:rsid w:val="4A9A009E"/>
    <w:rsid w:val="4AD36F68"/>
    <w:rsid w:val="4AF40C8C"/>
    <w:rsid w:val="4B097181"/>
    <w:rsid w:val="4B347EBB"/>
    <w:rsid w:val="4BC67F46"/>
    <w:rsid w:val="4D2A07CB"/>
    <w:rsid w:val="4D5D25E6"/>
    <w:rsid w:val="4DBB2112"/>
    <w:rsid w:val="4E2D3232"/>
    <w:rsid w:val="4F05718E"/>
    <w:rsid w:val="4F0A7D6D"/>
    <w:rsid w:val="4F683785"/>
    <w:rsid w:val="4F823323"/>
    <w:rsid w:val="4F876D3B"/>
    <w:rsid w:val="50250D22"/>
    <w:rsid w:val="50291ACB"/>
    <w:rsid w:val="50636836"/>
    <w:rsid w:val="50827AD7"/>
    <w:rsid w:val="514069D9"/>
    <w:rsid w:val="51777361"/>
    <w:rsid w:val="51D353E1"/>
    <w:rsid w:val="52492337"/>
    <w:rsid w:val="52E02222"/>
    <w:rsid w:val="52E05C30"/>
    <w:rsid w:val="53104E3C"/>
    <w:rsid w:val="53191BD8"/>
    <w:rsid w:val="53341389"/>
    <w:rsid w:val="53547190"/>
    <w:rsid w:val="537352B6"/>
    <w:rsid w:val="53D81CD1"/>
    <w:rsid w:val="53E25289"/>
    <w:rsid w:val="53EB2101"/>
    <w:rsid w:val="53F1247C"/>
    <w:rsid w:val="54850ADE"/>
    <w:rsid w:val="554239C6"/>
    <w:rsid w:val="55A007F9"/>
    <w:rsid w:val="55FD6576"/>
    <w:rsid w:val="565F20BC"/>
    <w:rsid w:val="573D6E1E"/>
    <w:rsid w:val="574F6C3D"/>
    <w:rsid w:val="576158E7"/>
    <w:rsid w:val="5778511F"/>
    <w:rsid w:val="582F69FF"/>
    <w:rsid w:val="585D3176"/>
    <w:rsid w:val="58C20137"/>
    <w:rsid w:val="590D4A69"/>
    <w:rsid w:val="597C7B65"/>
    <w:rsid w:val="59CF4F0F"/>
    <w:rsid w:val="59E75329"/>
    <w:rsid w:val="5A274754"/>
    <w:rsid w:val="5A5D2D7F"/>
    <w:rsid w:val="5AFA31AB"/>
    <w:rsid w:val="5B10383B"/>
    <w:rsid w:val="5B715346"/>
    <w:rsid w:val="5CD57999"/>
    <w:rsid w:val="5D3D45B9"/>
    <w:rsid w:val="5D560B57"/>
    <w:rsid w:val="5D896437"/>
    <w:rsid w:val="5DD847B9"/>
    <w:rsid w:val="5DF2285D"/>
    <w:rsid w:val="5DFF04E8"/>
    <w:rsid w:val="5E164062"/>
    <w:rsid w:val="5EB954C9"/>
    <w:rsid w:val="5EDA553D"/>
    <w:rsid w:val="5F2B6F1B"/>
    <w:rsid w:val="5F3061A2"/>
    <w:rsid w:val="5F394535"/>
    <w:rsid w:val="5FAD2FF7"/>
    <w:rsid w:val="601E4672"/>
    <w:rsid w:val="604F5157"/>
    <w:rsid w:val="60CE39BF"/>
    <w:rsid w:val="61523164"/>
    <w:rsid w:val="61607F5A"/>
    <w:rsid w:val="61B958E6"/>
    <w:rsid w:val="6202633D"/>
    <w:rsid w:val="6232236E"/>
    <w:rsid w:val="62483B14"/>
    <w:rsid w:val="626077F3"/>
    <w:rsid w:val="631A4DA9"/>
    <w:rsid w:val="631B2CEF"/>
    <w:rsid w:val="6379767B"/>
    <w:rsid w:val="638F28BA"/>
    <w:rsid w:val="6432342D"/>
    <w:rsid w:val="64A81E37"/>
    <w:rsid w:val="64E164A1"/>
    <w:rsid w:val="64EF2945"/>
    <w:rsid w:val="65A11F22"/>
    <w:rsid w:val="65E07A45"/>
    <w:rsid w:val="65E76FE8"/>
    <w:rsid w:val="672E2C02"/>
    <w:rsid w:val="67617776"/>
    <w:rsid w:val="67AD32B2"/>
    <w:rsid w:val="67B2389B"/>
    <w:rsid w:val="67E36D5C"/>
    <w:rsid w:val="67FB3FA9"/>
    <w:rsid w:val="683D381B"/>
    <w:rsid w:val="6865640B"/>
    <w:rsid w:val="68D92243"/>
    <w:rsid w:val="68DC6892"/>
    <w:rsid w:val="69281C39"/>
    <w:rsid w:val="69796611"/>
    <w:rsid w:val="69E97447"/>
    <w:rsid w:val="69FA1DD7"/>
    <w:rsid w:val="6A8A2D76"/>
    <w:rsid w:val="6AD34596"/>
    <w:rsid w:val="6AE6531F"/>
    <w:rsid w:val="6BD72476"/>
    <w:rsid w:val="6C190E13"/>
    <w:rsid w:val="6C714227"/>
    <w:rsid w:val="6C8109F2"/>
    <w:rsid w:val="6C901F0D"/>
    <w:rsid w:val="6CCD3AAD"/>
    <w:rsid w:val="6CE626D3"/>
    <w:rsid w:val="6D5445B6"/>
    <w:rsid w:val="6E076DA5"/>
    <w:rsid w:val="6E2B5EBF"/>
    <w:rsid w:val="6E527C3E"/>
    <w:rsid w:val="6E87282C"/>
    <w:rsid w:val="6EB32A89"/>
    <w:rsid w:val="6EFA1F83"/>
    <w:rsid w:val="6F4374F9"/>
    <w:rsid w:val="6F641067"/>
    <w:rsid w:val="6F6E52BB"/>
    <w:rsid w:val="6FC92E4D"/>
    <w:rsid w:val="6FFC0D53"/>
    <w:rsid w:val="70227C49"/>
    <w:rsid w:val="70844176"/>
    <w:rsid w:val="715848B8"/>
    <w:rsid w:val="71794BF8"/>
    <w:rsid w:val="717A0397"/>
    <w:rsid w:val="71D65DB2"/>
    <w:rsid w:val="721041EF"/>
    <w:rsid w:val="722D66AE"/>
    <w:rsid w:val="72FF004B"/>
    <w:rsid w:val="7304289C"/>
    <w:rsid w:val="74415161"/>
    <w:rsid w:val="75525CFE"/>
    <w:rsid w:val="75B0023A"/>
    <w:rsid w:val="75FB71EF"/>
    <w:rsid w:val="76006148"/>
    <w:rsid w:val="76367F07"/>
    <w:rsid w:val="76A9565A"/>
    <w:rsid w:val="76F95EEF"/>
    <w:rsid w:val="77163EBD"/>
    <w:rsid w:val="77780705"/>
    <w:rsid w:val="781217CA"/>
    <w:rsid w:val="781A1681"/>
    <w:rsid w:val="782C3E5E"/>
    <w:rsid w:val="78E53ABF"/>
    <w:rsid w:val="78F65937"/>
    <w:rsid w:val="78F86B07"/>
    <w:rsid w:val="796C0664"/>
    <w:rsid w:val="797D6D42"/>
    <w:rsid w:val="7A0B19CB"/>
    <w:rsid w:val="7A3F0CCE"/>
    <w:rsid w:val="7A662484"/>
    <w:rsid w:val="7B006AF5"/>
    <w:rsid w:val="7B29416E"/>
    <w:rsid w:val="7BE0560A"/>
    <w:rsid w:val="7BF97E3C"/>
    <w:rsid w:val="7C707834"/>
    <w:rsid w:val="7C80086F"/>
    <w:rsid w:val="7C855CFE"/>
    <w:rsid w:val="7CEA6DE0"/>
    <w:rsid w:val="7CEC6BAD"/>
    <w:rsid w:val="7CFE66BC"/>
    <w:rsid w:val="7D3A5206"/>
    <w:rsid w:val="7D87574D"/>
    <w:rsid w:val="7EFF7828"/>
    <w:rsid w:val="7F2E23E3"/>
    <w:rsid w:val="7F363082"/>
    <w:rsid w:val="7F87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  <w:rPr>
      <w:rFonts w:ascii="Calibri" w:hAnsi="Calibri" w:eastAsia="宋体"/>
      <w:kern w:val="0"/>
      <w:sz w:val="20"/>
      <w:szCs w:val="20"/>
    </w:rPr>
  </w:style>
  <w:style w:type="paragraph" w:styleId="3">
    <w:name w:val="Body Text"/>
    <w:basedOn w:val="1"/>
    <w:next w:val="2"/>
    <w:qFormat/>
    <w:uiPriority w:val="0"/>
    <w:pPr>
      <w:spacing w:after="120"/>
    </w:pPr>
  </w:style>
  <w:style w:type="paragraph" w:styleId="4">
    <w:name w:val="Normal (Web)"/>
    <w:basedOn w:val="1"/>
    <w:qFormat/>
    <w:uiPriority w:val="0"/>
    <w:pPr>
      <w:spacing w:beforeAutospacing="1" w:afterAutospacing="1"/>
    </w:p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Body Text First Indent 2"/>
    <w:basedOn w:val="6"/>
    <w:qFormat/>
    <w:uiPriority w:val="0"/>
    <w:pPr>
      <w:ind w:firstLine="420" w:firstLineChars="200"/>
    </w:pPr>
    <w:rPr>
      <w:rFonts w:ascii="Times New Roman" w:hAnsi="Times New Roman" w:eastAsia="宋体" w:cs="宋体"/>
    </w:rPr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FollowedHyperlink"/>
    <w:basedOn w:val="12"/>
    <w:unhideWhenUsed/>
    <w:qFormat/>
    <w:uiPriority w:val="99"/>
    <w:rPr>
      <w:color w:val="954F72"/>
      <w:u w:val="single"/>
    </w:rPr>
  </w:style>
  <w:style w:type="character" w:styleId="14">
    <w:name w:val="Emphasis"/>
    <w:basedOn w:val="12"/>
    <w:qFormat/>
    <w:uiPriority w:val="20"/>
    <w:rPr>
      <w:i/>
    </w:rPr>
  </w:style>
  <w:style w:type="character" w:styleId="15">
    <w:name w:val="HTML Definition"/>
    <w:basedOn w:val="12"/>
    <w:semiHidden/>
    <w:unhideWhenUsed/>
    <w:qFormat/>
    <w:uiPriority w:val="99"/>
  </w:style>
  <w:style w:type="character" w:styleId="16">
    <w:name w:val="HTML Variable"/>
    <w:basedOn w:val="12"/>
    <w:semiHidden/>
    <w:unhideWhenUsed/>
    <w:qFormat/>
    <w:uiPriority w:val="99"/>
  </w:style>
  <w:style w:type="character" w:styleId="17">
    <w:name w:val="Hyperlink"/>
    <w:basedOn w:val="12"/>
    <w:unhideWhenUsed/>
    <w:qFormat/>
    <w:uiPriority w:val="99"/>
    <w:rPr>
      <w:color w:val="0563C1"/>
      <w:u w:val="single"/>
    </w:rPr>
  </w:style>
  <w:style w:type="character" w:styleId="18">
    <w:name w:val="HTML Code"/>
    <w:basedOn w:val="12"/>
    <w:semiHidden/>
    <w:unhideWhenUsed/>
    <w:qFormat/>
    <w:uiPriority w:val="99"/>
    <w:rPr>
      <w:rFonts w:ascii="Courier New" w:hAnsi="Courier New"/>
      <w:sz w:val="20"/>
    </w:rPr>
  </w:style>
  <w:style w:type="character" w:styleId="19">
    <w:name w:val="HTML Cite"/>
    <w:basedOn w:val="12"/>
    <w:semiHidden/>
    <w:unhideWhenUsed/>
    <w:qFormat/>
    <w:uiPriority w:val="99"/>
  </w:style>
  <w:style w:type="paragraph" w:customStyle="1" w:styleId="2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21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</w:rPr>
  </w:style>
  <w:style w:type="paragraph" w:customStyle="1" w:styleId="22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3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customStyle="1" w:styleId="24">
    <w:name w:val="xl6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</w:rPr>
  </w:style>
  <w:style w:type="paragraph" w:customStyle="1" w:styleId="25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</w:rPr>
  </w:style>
  <w:style w:type="paragraph" w:customStyle="1" w:styleId="26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</w:rPr>
  </w:style>
  <w:style w:type="paragraph" w:customStyle="1" w:styleId="27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</w:rPr>
  </w:style>
  <w:style w:type="paragraph" w:customStyle="1" w:styleId="28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</w:rPr>
  </w:style>
  <w:style w:type="paragraph" w:customStyle="1" w:styleId="29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</w:rPr>
  </w:style>
  <w:style w:type="paragraph" w:customStyle="1" w:styleId="30">
    <w:name w:val="List Paragraph"/>
    <w:qFormat/>
    <w:uiPriority w:val="34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31">
    <w:name w:val="font_gjgzk"/>
    <w:basedOn w:val="12"/>
    <w:qFormat/>
    <w:uiPriority w:val="0"/>
  </w:style>
  <w:style w:type="character" w:customStyle="1" w:styleId="32">
    <w:name w:val="laypage_curr"/>
    <w:basedOn w:val="12"/>
    <w:qFormat/>
    <w:uiPriority w:val="0"/>
    <w:rPr>
      <w:color w:val="FFFDF4"/>
      <w:shd w:val="clear" w:fill="0B67A6"/>
    </w:rPr>
  </w:style>
  <w:style w:type="character" w:customStyle="1" w:styleId="33">
    <w:name w:val="font-zyygwj"/>
    <w:basedOn w:val="12"/>
    <w:qFormat/>
    <w:uiPriority w:val="0"/>
  </w:style>
  <w:style w:type="character" w:customStyle="1" w:styleId="34">
    <w:name w:val="font-zyygwj1"/>
    <w:basedOn w:val="12"/>
    <w:qFormat/>
    <w:uiPriority w:val="0"/>
  </w:style>
  <w:style w:type="character" w:customStyle="1" w:styleId="35">
    <w:name w:val="tabg"/>
    <w:basedOn w:val="12"/>
    <w:qFormat/>
    <w:uiPriority w:val="0"/>
    <w:rPr>
      <w:color w:val="FFFFFF"/>
      <w:sz w:val="27"/>
      <w:szCs w:val="27"/>
    </w:rPr>
  </w:style>
  <w:style w:type="character" w:customStyle="1" w:styleId="36">
    <w:name w:val="on3"/>
    <w:basedOn w:val="12"/>
    <w:qFormat/>
    <w:uiPriority w:val="0"/>
    <w:rPr>
      <w:color w:val="FFFFFF"/>
      <w:shd w:val="clear" w:fill="0B67A6"/>
    </w:rPr>
  </w:style>
  <w:style w:type="character" w:customStyle="1" w:styleId="37">
    <w:name w:val="on4"/>
    <w:basedOn w:val="12"/>
    <w:qFormat/>
    <w:uiPriority w:val="0"/>
    <w:rPr>
      <w:b/>
      <w:color w:val="015293"/>
    </w:rPr>
  </w:style>
  <w:style w:type="character" w:customStyle="1" w:styleId="38">
    <w:name w:val="bg02"/>
    <w:basedOn w:val="12"/>
    <w:qFormat/>
    <w:uiPriority w:val="0"/>
  </w:style>
  <w:style w:type="character" w:customStyle="1" w:styleId="39">
    <w:name w:val="active&gt;i"/>
    <w:basedOn w:val="12"/>
    <w:qFormat/>
    <w:uiPriority w:val="0"/>
  </w:style>
  <w:style w:type="character" w:customStyle="1" w:styleId="40">
    <w:name w:val="noline"/>
    <w:basedOn w:val="12"/>
    <w:qFormat/>
    <w:uiPriority w:val="0"/>
  </w:style>
  <w:style w:type="character" w:customStyle="1" w:styleId="41">
    <w:name w:val="bg01"/>
    <w:basedOn w:val="12"/>
    <w:qFormat/>
    <w:uiPriority w:val="0"/>
  </w:style>
  <w:style w:type="character" w:customStyle="1" w:styleId="42">
    <w:name w:val="place"/>
    <w:basedOn w:val="12"/>
    <w:qFormat/>
    <w:uiPriority w:val="0"/>
    <w:rPr>
      <w:rFonts w:ascii="微软雅黑" w:hAnsi="微软雅黑" w:eastAsia="微软雅黑" w:cs="微软雅黑"/>
      <w:color w:val="888888"/>
      <w:sz w:val="25"/>
      <w:szCs w:val="25"/>
    </w:rPr>
  </w:style>
  <w:style w:type="character" w:customStyle="1" w:styleId="43">
    <w:name w:val="place1"/>
    <w:basedOn w:val="12"/>
    <w:qFormat/>
    <w:uiPriority w:val="0"/>
  </w:style>
  <w:style w:type="character" w:customStyle="1" w:styleId="44">
    <w:name w:val="place2"/>
    <w:basedOn w:val="12"/>
    <w:qFormat/>
    <w:uiPriority w:val="0"/>
  </w:style>
  <w:style w:type="character" w:customStyle="1" w:styleId="45">
    <w:name w:val="place3"/>
    <w:basedOn w:val="12"/>
    <w:qFormat/>
    <w:uiPriority w:val="0"/>
  </w:style>
  <w:style w:type="character" w:customStyle="1" w:styleId="46">
    <w:name w:val="font2"/>
    <w:basedOn w:val="12"/>
    <w:qFormat/>
    <w:uiPriority w:val="0"/>
  </w:style>
  <w:style w:type="character" w:customStyle="1" w:styleId="47">
    <w:name w:val="font3"/>
    <w:basedOn w:val="12"/>
    <w:qFormat/>
    <w:uiPriority w:val="0"/>
  </w:style>
  <w:style w:type="character" w:customStyle="1" w:styleId="48">
    <w:name w:val="hover15"/>
    <w:basedOn w:val="12"/>
    <w:qFormat/>
    <w:uiPriority w:val="0"/>
    <w:rPr>
      <w:color w:val="025291"/>
    </w:rPr>
  </w:style>
  <w:style w:type="character" w:customStyle="1" w:styleId="49">
    <w:name w:val="hover16"/>
    <w:basedOn w:val="12"/>
    <w:qFormat/>
    <w:uiPriority w:val="0"/>
    <w:rPr>
      <w:color w:val="015293"/>
    </w:rPr>
  </w:style>
  <w:style w:type="character" w:customStyle="1" w:styleId="50">
    <w:name w:val="loan"/>
    <w:basedOn w:val="12"/>
    <w:qFormat/>
    <w:uiPriority w:val="0"/>
  </w:style>
  <w:style w:type="character" w:customStyle="1" w:styleId="51">
    <w:name w:val="hover"/>
    <w:basedOn w:val="12"/>
    <w:qFormat/>
    <w:uiPriority w:val="0"/>
    <w:rPr>
      <w:color w:val="015293"/>
    </w:rPr>
  </w:style>
  <w:style w:type="character" w:customStyle="1" w:styleId="52">
    <w:name w:val="hover1"/>
    <w:basedOn w:val="12"/>
    <w:qFormat/>
    <w:uiPriority w:val="0"/>
    <w:rPr>
      <w:color w:val="025291"/>
    </w:rPr>
  </w:style>
  <w:style w:type="character" w:customStyle="1" w:styleId="53">
    <w:name w:val="font"/>
    <w:basedOn w:val="12"/>
    <w:qFormat/>
    <w:uiPriority w:val="0"/>
  </w:style>
  <w:style w:type="character" w:customStyle="1" w:styleId="54">
    <w:name w:val="font1"/>
    <w:basedOn w:val="12"/>
    <w:qFormat/>
    <w:uiPriority w:val="0"/>
  </w:style>
  <w:style w:type="character" w:customStyle="1" w:styleId="55">
    <w:name w:val="on1"/>
    <w:basedOn w:val="12"/>
    <w:qFormat/>
    <w:uiPriority w:val="0"/>
    <w:rPr>
      <w:color w:val="FFFFFF"/>
      <w:shd w:val="clear" w:fill="0B67A6"/>
    </w:rPr>
  </w:style>
  <w:style w:type="character" w:customStyle="1" w:styleId="56">
    <w:name w:val="on2"/>
    <w:basedOn w:val="12"/>
    <w:qFormat/>
    <w:uiPriority w:val="0"/>
    <w:rPr>
      <w:b/>
      <w:color w:val="015293"/>
    </w:rPr>
  </w:style>
  <w:style w:type="paragraph" w:customStyle="1" w:styleId="57">
    <w:name w:val="List Paragraph_509a9ba5-78e2-4f60-88cf-bf9935987deb"/>
    <w:qFormat/>
    <w:uiPriority w:val="34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1631</Words>
  <Characters>1634</Characters>
  <Lines>67</Lines>
  <Paragraphs>18</Paragraphs>
  <TotalTime>30</TotalTime>
  <ScaleCrop>false</ScaleCrop>
  <LinksUpToDate>false</LinksUpToDate>
  <CharactersWithSpaces>1634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2019-10-10T03:04:00Z</dcterms:created>
  <dc:creator>Administrator</dc:creator>
  <cp:lastModifiedBy>黄樱</cp:lastModifiedBy>
  <cp:lastPrinted>2024-06-27T03:44:00Z</cp:lastPrinted>
  <dcterms:modified xsi:type="dcterms:W3CDTF">2024-06-27T07:22:04Z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19D8A505825C46848BCFC429FFEB4B54_13</vt:lpwstr>
  </property>
</Properties>
</file>